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B24B58" w14:textId="77777777" w:rsidR="001E0CC7" w:rsidRPr="00262272" w:rsidRDefault="001E0CC7" w:rsidP="00F437D1">
      <w:pPr>
        <w:spacing w:line="240" w:lineRule="auto"/>
        <w:jc w:val="right"/>
        <w:rPr>
          <w:rFonts w:cstheme="minorHAnsi"/>
          <w:sz w:val="12"/>
          <w:szCs w:val="12"/>
        </w:rPr>
      </w:pPr>
      <w:r w:rsidRPr="00262272">
        <w:rPr>
          <w:rFonts w:eastAsia="Arial Black" w:cstheme="minorHAnsi"/>
          <w:sz w:val="18"/>
          <w:szCs w:val="18"/>
          <w:u w:val="single"/>
        </w:rPr>
        <w:t>Załącznik nr 1 do zaproszenia</w:t>
      </w:r>
    </w:p>
    <w:p w14:paraId="7401333A" w14:textId="77777777" w:rsidR="001E0CC7" w:rsidRPr="008A2734" w:rsidRDefault="001E0CC7" w:rsidP="00F437D1">
      <w:pPr>
        <w:spacing w:line="240" w:lineRule="auto"/>
        <w:rPr>
          <w:rFonts w:cstheme="minorHAnsi"/>
          <w:color w:val="000000"/>
          <w:sz w:val="16"/>
          <w:szCs w:val="24"/>
        </w:rPr>
      </w:pPr>
    </w:p>
    <w:p w14:paraId="6D17241D" w14:textId="77777777" w:rsidR="001E0CC7" w:rsidRPr="008A2734" w:rsidRDefault="001E0CC7" w:rsidP="009D2DD6">
      <w:pPr>
        <w:shd w:val="clear" w:color="auto" w:fill="FFFFFF"/>
        <w:tabs>
          <w:tab w:val="left" w:pos="7123"/>
        </w:tabs>
        <w:spacing w:after="0" w:line="240" w:lineRule="auto"/>
        <w:jc w:val="right"/>
        <w:rPr>
          <w:rFonts w:cstheme="minorHAnsi"/>
          <w:color w:val="000000"/>
          <w:spacing w:val="-2"/>
          <w:sz w:val="24"/>
        </w:rPr>
      </w:pPr>
      <w:r w:rsidRPr="008A2734">
        <w:rPr>
          <w:rFonts w:cstheme="minorHAnsi"/>
          <w:color w:val="000000"/>
          <w:spacing w:val="-2"/>
        </w:rPr>
        <w:t>.............................................................</w:t>
      </w:r>
    </w:p>
    <w:tbl>
      <w:tblPr>
        <w:tblpPr w:leftFromText="141" w:rightFromText="141" w:vertAnchor="text" w:horzAnchor="margin" w:tblpY="4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2"/>
      </w:tblGrid>
      <w:tr w:rsidR="001E0CC7" w:rsidRPr="008A2734" w14:paraId="1BDDE511" w14:textId="77777777" w:rsidTr="001E0CC7">
        <w:trPr>
          <w:trHeight w:val="1580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BD16A0B" w14:textId="77777777" w:rsidR="001E0CC7" w:rsidRPr="008A2734" w:rsidRDefault="001E0CC7" w:rsidP="00F437D1">
            <w:pPr>
              <w:tabs>
                <w:tab w:val="left" w:pos="7123"/>
              </w:tabs>
              <w:spacing w:line="240" w:lineRule="auto"/>
              <w:jc w:val="center"/>
              <w:rPr>
                <w:rFonts w:cstheme="minorHAnsi"/>
                <w:color w:val="000000"/>
                <w:spacing w:val="-2"/>
                <w:sz w:val="16"/>
              </w:rPr>
            </w:pPr>
            <w:r w:rsidRPr="008A2734">
              <w:rPr>
                <w:rFonts w:cstheme="minorHAnsi"/>
                <w:color w:val="000000"/>
                <w:spacing w:val="-2"/>
                <w:sz w:val="16"/>
              </w:rPr>
              <w:t>(pieczątka wykonawcy, nazwa, adres tel., faks)</w:t>
            </w:r>
          </w:p>
        </w:tc>
      </w:tr>
    </w:tbl>
    <w:p w14:paraId="2AA97214" w14:textId="752DB80A" w:rsidR="001E0CC7" w:rsidRDefault="001E0CC7" w:rsidP="00F437D1">
      <w:pPr>
        <w:shd w:val="clear" w:color="auto" w:fill="FFFFFF"/>
        <w:tabs>
          <w:tab w:val="left" w:pos="7123"/>
        </w:tabs>
        <w:spacing w:line="240" w:lineRule="auto"/>
        <w:ind w:right="849"/>
        <w:jc w:val="right"/>
        <w:rPr>
          <w:rFonts w:cstheme="minorHAnsi"/>
          <w:color w:val="000000"/>
          <w:spacing w:val="-2"/>
          <w:sz w:val="16"/>
          <w:szCs w:val="20"/>
        </w:rPr>
      </w:pPr>
      <w:r w:rsidRPr="008A2734">
        <w:rPr>
          <w:rFonts w:cstheme="minorHAnsi"/>
          <w:color w:val="000000"/>
          <w:spacing w:val="-2"/>
          <w:sz w:val="16"/>
          <w:szCs w:val="20"/>
        </w:rPr>
        <w:t xml:space="preserve"> (miejscowość, data)</w:t>
      </w:r>
    </w:p>
    <w:p w14:paraId="75FA42A1" w14:textId="77777777" w:rsidR="009D2DD6" w:rsidRPr="008A2734" w:rsidRDefault="009D2DD6" w:rsidP="00F437D1">
      <w:pPr>
        <w:shd w:val="clear" w:color="auto" w:fill="FFFFFF"/>
        <w:tabs>
          <w:tab w:val="left" w:pos="7123"/>
        </w:tabs>
        <w:spacing w:line="240" w:lineRule="auto"/>
        <w:ind w:right="849"/>
        <w:jc w:val="right"/>
        <w:rPr>
          <w:rFonts w:cstheme="minorHAnsi"/>
          <w:color w:val="000000"/>
          <w:spacing w:val="-2"/>
          <w:sz w:val="16"/>
          <w:szCs w:val="20"/>
          <w:lang w:eastAsia="zh-CN"/>
        </w:rPr>
      </w:pPr>
      <w:bookmarkStart w:id="0" w:name="_GoBack"/>
      <w:bookmarkEnd w:id="0"/>
    </w:p>
    <w:p w14:paraId="418A25E2" w14:textId="77777777" w:rsidR="001E0CC7" w:rsidRPr="008A2734" w:rsidRDefault="001E0CC7" w:rsidP="00F437D1">
      <w:pPr>
        <w:shd w:val="clear" w:color="auto" w:fill="FFFFFF"/>
        <w:tabs>
          <w:tab w:val="left" w:pos="7123"/>
        </w:tabs>
        <w:spacing w:line="240" w:lineRule="auto"/>
        <w:ind w:right="849"/>
        <w:jc w:val="right"/>
        <w:rPr>
          <w:rFonts w:cstheme="minorHAnsi"/>
          <w:color w:val="000000"/>
          <w:spacing w:val="-2"/>
          <w:sz w:val="16"/>
          <w:szCs w:val="20"/>
        </w:rPr>
      </w:pPr>
    </w:p>
    <w:p w14:paraId="6BDC26EA" w14:textId="77777777" w:rsidR="001E0CC7" w:rsidRPr="008A2734" w:rsidRDefault="001E0CC7" w:rsidP="00F437D1">
      <w:pPr>
        <w:shd w:val="clear" w:color="auto" w:fill="FFFFFF"/>
        <w:tabs>
          <w:tab w:val="left" w:pos="7123"/>
        </w:tabs>
        <w:spacing w:line="240" w:lineRule="auto"/>
        <w:ind w:right="849"/>
        <w:jc w:val="right"/>
        <w:rPr>
          <w:rFonts w:cstheme="minorHAnsi"/>
          <w:color w:val="000000"/>
          <w:spacing w:val="-2"/>
          <w:sz w:val="16"/>
          <w:szCs w:val="20"/>
        </w:rPr>
      </w:pPr>
    </w:p>
    <w:p w14:paraId="77CDDAB6" w14:textId="77777777" w:rsidR="001E0CC7" w:rsidRPr="008A2734" w:rsidRDefault="001E0CC7" w:rsidP="00F437D1">
      <w:pPr>
        <w:shd w:val="clear" w:color="auto" w:fill="FFFFFF"/>
        <w:tabs>
          <w:tab w:val="left" w:pos="7123"/>
        </w:tabs>
        <w:spacing w:line="240" w:lineRule="auto"/>
        <w:ind w:right="849"/>
        <w:jc w:val="right"/>
        <w:rPr>
          <w:rFonts w:cstheme="minorHAnsi"/>
          <w:color w:val="000000"/>
          <w:spacing w:val="-2"/>
          <w:sz w:val="16"/>
          <w:szCs w:val="20"/>
        </w:rPr>
      </w:pPr>
    </w:p>
    <w:p w14:paraId="2F4C7420" w14:textId="77777777" w:rsidR="007D1DCC" w:rsidRDefault="001E0CC7" w:rsidP="00F437D1">
      <w:pPr>
        <w:spacing w:line="240" w:lineRule="auto"/>
        <w:rPr>
          <w:rFonts w:cstheme="minorHAnsi"/>
          <w:b/>
          <w:sz w:val="18"/>
          <w:szCs w:val="18"/>
          <w:u w:val="single"/>
        </w:rPr>
      </w:pPr>
      <w:r w:rsidRPr="008A2734">
        <w:rPr>
          <w:rFonts w:cstheme="minorHAnsi"/>
          <w:b/>
          <w:sz w:val="18"/>
          <w:szCs w:val="18"/>
          <w:u w:val="single"/>
        </w:rPr>
        <w:t>E-mail:</w:t>
      </w:r>
      <w:r w:rsidRPr="008A2734">
        <w:rPr>
          <w:rFonts w:cstheme="minorHAnsi"/>
          <w:b/>
          <w:sz w:val="18"/>
          <w:szCs w:val="18"/>
          <w:u w:val="single"/>
        </w:rPr>
        <w:tab/>
        <w:t>……………………………………………………………………………………</w:t>
      </w:r>
    </w:p>
    <w:p w14:paraId="230FBAC8" w14:textId="77777777" w:rsidR="001E0CC7" w:rsidRPr="008A2734" w:rsidRDefault="001E0CC7" w:rsidP="00F437D1">
      <w:pPr>
        <w:spacing w:line="240" w:lineRule="auto"/>
        <w:jc w:val="center"/>
        <w:rPr>
          <w:rFonts w:cstheme="minorHAnsi"/>
          <w:color w:val="000000"/>
          <w:spacing w:val="-1"/>
          <w:szCs w:val="24"/>
        </w:rPr>
      </w:pPr>
      <w:r w:rsidRPr="008A2734">
        <w:rPr>
          <w:rFonts w:cstheme="minorHAnsi"/>
          <w:b/>
          <w:sz w:val="18"/>
          <w:szCs w:val="18"/>
          <w:u w:val="single"/>
        </w:rPr>
        <w:br/>
      </w:r>
      <w:r w:rsidRPr="007D1DCC">
        <w:rPr>
          <w:rFonts w:cstheme="minorHAnsi"/>
          <w:b/>
          <w:bCs/>
          <w:color w:val="000000"/>
          <w:spacing w:val="-1"/>
          <w:sz w:val="28"/>
        </w:rPr>
        <w:t>OFERTA</w:t>
      </w:r>
      <w:r w:rsidRPr="008A2734">
        <w:rPr>
          <w:rFonts w:cstheme="minorHAnsi"/>
          <w:b/>
          <w:bCs/>
          <w:color w:val="000000"/>
          <w:spacing w:val="-1"/>
        </w:rPr>
        <w:br/>
      </w:r>
      <w:r w:rsidRPr="008A2734">
        <w:rPr>
          <w:rFonts w:cstheme="minorHAnsi"/>
          <w:color w:val="000000"/>
          <w:spacing w:val="-1"/>
        </w:rPr>
        <w:t>Odpowiadając na zaproszenie do złożenia oferty cenowej na realizację zamówienia pn.:</w:t>
      </w:r>
    </w:p>
    <w:p w14:paraId="2D7D4540" w14:textId="77777777" w:rsidR="001E0CC7" w:rsidRPr="008A2734" w:rsidRDefault="001E0CC7" w:rsidP="00F437D1">
      <w:pPr>
        <w:shd w:val="clear" w:color="auto" w:fill="F2F2F2"/>
        <w:spacing w:line="240" w:lineRule="auto"/>
        <w:jc w:val="center"/>
        <w:rPr>
          <w:rFonts w:cstheme="minorHAnsi"/>
          <w:b/>
          <w:sz w:val="24"/>
          <w:u w:val="single"/>
        </w:rPr>
      </w:pPr>
      <w:r w:rsidRPr="008A2734">
        <w:rPr>
          <w:rFonts w:cstheme="minorHAnsi"/>
          <w:b/>
        </w:rPr>
        <w:t>Świadczenie usługi dostępu do sieci Internet dla wskazanych miejsc dostępowych na terenie Gminy Gródek nad Dunajcem</w:t>
      </w:r>
    </w:p>
    <w:p w14:paraId="39D683BD" w14:textId="68305D7E" w:rsidR="001E0CC7" w:rsidRPr="008A2734" w:rsidRDefault="001E0CC7" w:rsidP="00F437D1">
      <w:pPr>
        <w:shd w:val="clear" w:color="auto" w:fill="FFFFFF"/>
        <w:spacing w:line="240" w:lineRule="auto"/>
        <w:jc w:val="center"/>
        <w:rPr>
          <w:rFonts w:cstheme="minorHAnsi"/>
          <w:i/>
          <w:iCs/>
          <w:color w:val="000000"/>
          <w:sz w:val="10"/>
          <w:szCs w:val="24"/>
        </w:rPr>
      </w:pPr>
      <w:r w:rsidRPr="008A2734">
        <w:rPr>
          <w:rFonts w:cstheme="minorHAnsi"/>
          <w:i/>
          <w:iCs/>
          <w:color w:val="000000"/>
          <w:spacing w:val="1"/>
          <w:sz w:val="14"/>
        </w:rPr>
        <w:t xml:space="preserve"> (na podstawie art. 4 pkt</w:t>
      </w:r>
      <w:r w:rsidRPr="008A2734">
        <w:rPr>
          <w:rFonts w:cstheme="minorHAnsi"/>
          <w:i/>
          <w:iCs/>
          <w:color w:val="000000"/>
          <w:sz w:val="14"/>
        </w:rPr>
        <w:t>. 8 ustawy Prawo zamówień publicznych)</w:t>
      </w:r>
      <w:r w:rsidRPr="008A2734">
        <w:rPr>
          <w:rFonts w:cstheme="minorHAnsi"/>
          <w:i/>
          <w:iCs/>
          <w:color w:val="000000"/>
          <w:sz w:val="14"/>
        </w:rPr>
        <w:br/>
      </w:r>
    </w:p>
    <w:p w14:paraId="7588BB2E" w14:textId="77777777" w:rsidR="001E0CC7" w:rsidRPr="008A2734" w:rsidRDefault="001E0CC7" w:rsidP="00F437D1">
      <w:pPr>
        <w:numPr>
          <w:ilvl w:val="0"/>
          <w:numId w:val="29"/>
        </w:numPr>
        <w:shd w:val="clear" w:color="auto" w:fill="FFFFFF"/>
        <w:suppressAutoHyphens/>
        <w:spacing w:after="0" w:line="240" w:lineRule="auto"/>
        <w:rPr>
          <w:rFonts w:cstheme="minorHAnsi"/>
          <w:color w:val="000000"/>
          <w:sz w:val="20"/>
        </w:rPr>
      </w:pPr>
      <w:r w:rsidRPr="008A2734">
        <w:rPr>
          <w:rFonts w:cstheme="minorHAnsi"/>
          <w:color w:val="000000"/>
          <w:spacing w:val="-1"/>
          <w:sz w:val="20"/>
        </w:rPr>
        <w:t>Oferuję wykonanie usługi będącej przedmiotem zamówienia, zgodnie z </w:t>
      </w:r>
      <w:r w:rsidRPr="008A2734">
        <w:rPr>
          <w:rFonts w:cstheme="minorHAnsi"/>
          <w:color w:val="000000"/>
          <w:sz w:val="20"/>
        </w:rPr>
        <w:t>wymogami opisu przedmiotu zamówienia, za kwotę w wysokości:</w:t>
      </w:r>
    </w:p>
    <w:tbl>
      <w:tblPr>
        <w:tblW w:w="5118" w:type="pct"/>
        <w:tblInd w:w="-3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2616"/>
        <w:gridCol w:w="550"/>
        <w:gridCol w:w="773"/>
        <w:gridCol w:w="910"/>
        <w:gridCol w:w="841"/>
        <w:gridCol w:w="836"/>
        <w:gridCol w:w="910"/>
        <w:gridCol w:w="1444"/>
      </w:tblGrid>
      <w:tr w:rsidR="001E0CC7" w:rsidRPr="008A2734" w14:paraId="6CF41C3B" w14:textId="77777777" w:rsidTr="00F437D1">
        <w:trPr>
          <w:trHeight w:val="378"/>
        </w:trPr>
        <w:tc>
          <w:tcPr>
            <w:tcW w:w="2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BFBFBF"/>
            <w:vAlign w:val="center"/>
            <w:hideMark/>
          </w:tcPr>
          <w:p w14:paraId="1981C588" w14:textId="77777777" w:rsidR="001E0CC7" w:rsidRPr="008A2734" w:rsidRDefault="001E0CC7" w:rsidP="00F437D1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2734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4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BFBFBF"/>
            <w:vAlign w:val="center"/>
            <w:hideMark/>
          </w:tcPr>
          <w:p w14:paraId="2283A296" w14:textId="77777777" w:rsidR="001E0CC7" w:rsidRPr="008A2734" w:rsidRDefault="001E0CC7" w:rsidP="00F437D1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2734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2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BFBFBF"/>
            <w:vAlign w:val="center"/>
            <w:hideMark/>
          </w:tcPr>
          <w:p w14:paraId="2F012677" w14:textId="77777777" w:rsidR="001E0CC7" w:rsidRPr="008A2734" w:rsidRDefault="001E0CC7" w:rsidP="00F437D1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2734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4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5A2D7221" w14:textId="77777777" w:rsidR="001E0CC7" w:rsidRPr="008A2734" w:rsidRDefault="001E0CC7" w:rsidP="00F437D1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2734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49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1C804018" w14:textId="77777777" w:rsidR="001E0CC7" w:rsidRPr="008A2734" w:rsidRDefault="001E0CC7" w:rsidP="00F437D1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2734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/>
              </w:rPr>
              <w:t>Cena jedn. netto</w:t>
            </w:r>
          </w:p>
        </w:tc>
        <w:tc>
          <w:tcPr>
            <w:tcW w:w="454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7F27A5F7" w14:textId="77777777" w:rsidR="001E0CC7" w:rsidRPr="008A2734" w:rsidRDefault="001E0CC7" w:rsidP="00F437D1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2734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45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2F16FF59" w14:textId="77777777" w:rsidR="001E0CC7" w:rsidRPr="008A2734" w:rsidRDefault="001E0CC7" w:rsidP="00F437D1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2734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/>
              </w:rPr>
              <w:t>Stawka podatku Vat [%]</w:t>
            </w:r>
          </w:p>
        </w:tc>
        <w:tc>
          <w:tcPr>
            <w:tcW w:w="49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204ED4AC" w14:textId="77777777" w:rsidR="001E0CC7" w:rsidRPr="008A2734" w:rsidRDefault="001E0CC7" w:rsidP="00F437D1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2734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779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0B418E13" w14:textId="77777777" w:rsidR="001E0CC7" w:rsidRPr="008A2734" w:rsidRDefault="001E0CC7" w:rsidP="00F437D1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2734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/>
              </w:rPr>
              <w:t>Wartość brutto*</w:t>
            </w:r>
          </w:p>
        </w:tc>
      </w:tr>
      <w:tr w:rsidR="001E0CC7" w:rsidRPr="008A2734" w14:paraId="469CA20B" w14:textId="77777777" w:rsidTr="00F437D1">
        <w:trPr>
          <w:trHeight w:val="152"/>
        </w:trPr>
        <w:tc>
          <w:tcPr>
            <w:tcW w:w="208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BFBFBF"/>
            <w:vAlign w:val="center"/>
            <w:hideMark/>
          </w:tcPr>
          <w:p w14:paraId="6BEBFF83" w14:textId="77777777" w:rsidR="001E0CC7" w:rsidRPr="008A2734" w:rsidRDefault="001E0CC7" w:rsidP="00F437D1">
            <w:pPr>
              <w:spacing w:line="240" w:lineRule="auto"/>
              <w:jc w:val="center"/>
              <w:rPr>
                <w:rFonts w:cstheme="minorHAnsi"/>
                <w:color w:val="000000"/>
                <w:sz w:val="16"/>
                <w:szCs w:val="16"/>
                <w:lang w:eastAsia="pl-PL"/>
              </w:rPr>
            </w:pPr>
            <w:r w:rsidRPr="008A2734">
              <w:rPr>
                <w:rFonts w:cstheme="minorHAns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12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BFBFBF"/>
            <w:vAlign w:val="center"/>
            <w:hideMark/>
          </w:tcPr>
          <w:p w14:paraId="57B63D00" w14:textId="77777777" w:rsidR="001E0CC7" w:rsidRPr="008A2734" w:rsidRDefault="001E0CC7" w:rsidP="00F437D1">
            <w:pPr>
              <w:spacing w:line="240" w:lineRule="auto"/>
              <w:jc w:val="center"/>
              <w:rPr>
                <w:rFonts w:cstheme="minorHAnsi"/>
                <w:color w:val="000000"/>
                <w:sz w:val="16"/>
                <w:szCs w:val="16"/>
                <w:lang w:eastAsia="pl-PL"/>
              </w:rPr>
            </w:pPr>
            <w:r w:rsidRPr="008A2734">
              <w:rPr>
                <w:rFonts w:cstheme="minorHAns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9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BFBFBF"/>
            <w:vAlign w:val="center"/>
            <w:hideMark/>
          </w:tcPr>
          <w:p w14:paraId="054EFEF2" w14:textId="77777777" w:rsidR="001E0CC7" w:rsidRPr="008A2734" w:rsidRDefault="001E0CC7" w:rsidP="00F437D1">
            <w:pPr>
              <w:spacing w:line="240" w:lineRule="auto"/>
              <w:jc w:val="center"/>
              <w:rPr>
                <w:rFonts w:cstheme="minorHAnsi"/>
                <w:color w:val="000000"/>
                <w:sz w:val="16"/>
                <w:szCs w:val="16"/>
                <w:lang w:eastAsia="pl-PL"/>
              </w:rPr>
            </w:pPr>
            <w:r w:rsidRPr="008A2734">
              <w:rPr>
                <w:rFonts w:cstheme="minorHAns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42974A81" w14:textId="77777777" w:rsidR="001E0CC7" w:rsidRPr="008A2734" w:rsidRDefault="001E0CC7" w:rsidP="00F437D1">
            <w:pPr>
              <w:spacing w:line="240" w:lineRule="auto"/>
              <w:jc w:val="center"/>
              <w:rPr>
                <w:rFonts w:cstheme="minorHAnsi"/>
                <w:color w:val="000000"/>
                <w:sz w:val="16"/>
                <w:szCs w:val="16"/>
                <w:lang w:eastAsia="pl-PL"/>
              </w:rPr>
            </w:pPr>
            <w:r w:rsidRPr="008A2734">
              <w:rPr>
                <w:rFonts w:cstheme="minorHAns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9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4112005E" w14:textId="77777777" w:rsidR="001E0CC7" w:rsidRPr="008A2734" w:rsidRDefault="001E0CC7" w:rsidP="00F437D1">
            <w:pPr>
              <w:spacing w:line="240" w:lineRule="auto"/>
              <w:jc w:val="center"/>
              <w:rPr>
                <w:rFonts w:cstheme="minorHAnsi"/>
                <w:color w:val="000000"/>
                <w:sz w:val="16"/>
                <w:szCs w:val="16"/>
                <w:lang w:eastAsia="pl-PL"/>
              </w:rPr>
            </w:pPr>
            <w:r w:rsidRPr="008A2734">
              <w:rPr>
                <w:rFonts w:cstheme="minorHAns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6AA4F741" w14:textId="77777777" w:rsidR="001E0CC7" w:rsidRPr="008A2734" w:rsidRDefault="001E0CC7" w:rsidP="00F437D1">
            <w:pPr>
              <w:spacing w:line="240" w:lineRule="auto"/>
              <w:jc w:val="center"/>
              <w:rPr>
                <w:rFonts w:cstheme="minorHAnsi"/>
                <w:color w:val="000000"/>
                <w:sz w:val="16"/>
                <w:szCs w:val="16"/>
                <w:lang w:eastAsia="pl-PL"/>
              </w:rPr>
            </w:pPr>
            <w:r w:rsidRPr="008A2734">
              <w:rPr>
                <w:rFonts w:cstheme="minorHAnsi"/>
                <w:color w:val="000000"/>
                <w:sz w:val="16"/>
                <w:szCs w:val="16"/>
                <w:lang w:eastAsia="pl-PL"/>
              </w:rPr>
              <w:t>6 [4x5]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55AE6209" w14:textId="77777777" w:rsidR="001E0CC7" w:rsidRPr="008A2734" w:rsidRDefault="001E0CC7" w:rsidP="00F437D1">
            <w:pPr>
              <w:spacing w:line="240" w:lineRule="auto"/>
              <w:jc w:val="center"/>
              <w:rPr>
                <w:rFonts w:cstheme="minorHAnsi"/>
                <w:color w:val="000000"/>
                <w:sz w:val="16"/>
                <w:szCs w:val="16"/>
                <w:lang w:eastAsia="pl-PL"/>
              </w:rPr>
            </w:pPr>
            <w:r w:rsidRPr="008A2734">
              <w:rPr>
                <w:rFonts w:cstheme="minorHAnsi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9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1DF3E2EA" w14:textId="77777777" w:rsidR="001E0CC7" w:rsidRPr="008A2734" w:rsidRDefault="001E0CC7" w:rsidP="00F437D1">
            <w:pPr>
              <w:spacing w:line="240" w:lineRule="auto"/>
              <w:jc w:val="center"/>
              <w:rPr>
                <w:rFonts w:cstheme="minorHAnsi"/>
                <w:color w:val="000000"/>
                <w:sz w:val="16"/>
                <w:szCs w:val="16"/>
                <w:lang w:eastAsia="pl-PL"/>
              </w:rPr>
            </w:pPr>
            <w:r w:rsidRPr="008A2734">
              <w:rPr>
                <w:rFonts w:cstheme="minorHAnsi"/>
                <w:color w:val="000000"/>
                <w:sz w:val="16"/>
                <w:szCs w:val="16"/>
                <w:lang w:eastAsia="pl-PL"/>
              </w:rPr>
              <w:t>8 [6x7]</w:t>
            </w:r>
          </w:p>
        </w:tc>
        <w:tc>
          <w:tcPr>
            <w:tcW w:w="7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3054F736" w14:textId="77777777" w:rsidR="001E0CC7" w:rsidRPr="008A2734" w:rsidRDefault="001E0CC7" w:rsidP="00F437D1">
            <w:pPr>
              <w:spacing w:line="240" w:lineRule="auto"/>
              <w:jc w:val="center"/>
              <w:rPr>
                <w:rFonts w:cstheme="minorHAnsi"/>
                <w:color w:val="000000"/>
                <w:sz w:val="16"/>
                <w:szCs w:val="16"/>
                <w:lang w:eastAsia="pl-PL"/>
              </w:rPr>
            </w:pPr>
            <w:r w:rsidRPr="008A2734">
              <w:rPr>
                <w:rFonts w:cstheme="minorHAnsi"/>
                <w:color w:val="000000"/>
                <w:sz w:val="16"/>
                <w:szCs w:val="16"/>
                <w:lang w:eastAsia="pl-PL"/>
              </w:rPr>
              <w:t>9 [6+8]</w:t>
            </w:r>
          </w:p>
        </w:tc>
      </w:tr>
      <w:tr w:rsidR="001E0CC7" w:rsidRPr="008A2734" w14:paraId="6BDCAAD5" w14:textId="77777777" w:rsidTr="00F437D1">
        <w:trPr>
          <w:trHeight w:val="589"/>
        </w:trPr>
        <w:tc>
          <w:tcPr>
            <w:tcW w:w="208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2014828" w14:textId="77777777" w:rsidR="001E0CC7" w:rsidRPr="008A2734" w:rsidRDefault="001E0CC7" w:rsidP="00F437D1">
            <w:pPr>
              <w:spacing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8A2734">
              <w:rPr>
                <w:rFonts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2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14:paraId="0639D6F0" w14:textId="77777777" w:rsidR="001E0CC7" w:rsidRPr="008A2734" w:rsidRDefault="001E0CC7" w:rsidP="00F437D1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lang w:eastAsia="pl-PL"/>
              </w:rPr>
            </w:pPr>
            <w:r w:rsidRPr="008A2734">
              <w:rPr>
                <w:rFonts w:cstheme="minorHAnsi"/>
                <w:b/>
                <w:bCs/>
                <w:color w:val="000000"/>
                <w:lang w:eastAsia="pl-PL"/>
              </w:rPr>
              <w:t>Usługa dostępu do Internetu</w:t>
            </w:r>
          </w:p>
        </w:tc>
        <w:tc>
          <w:tcPr>
            <w:tcW w:w="29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14:paraId="73F775B3" w14:textId="77777777" w:rsidR="001E0CC7" w:rsidRPr="008A2734" w:rsidRDefault="001E0CC7" w:rsidP="00F437D1">
            <w:pPr>
              <w:spacing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8A2734">
              <w:rPr>
                <w:rFonts w:cstheme="minorHAnsi"/>
                <w:color w:val="000000"/>
                <w:sz w:val="20"/>
                <w:szCs w:val="20"/>
                <w:lang w:eastAsia="pl-PL"/>
              </w:rPr>
              <w:t>jedn.</w:t>
            </w:r>
          </w:p>
        </w:tc>
        <w:tc>
          <w:tcPr>
            <w:tcW w:w="41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76B53EB" w14:textId="52825969" w:rsidR="001E0CC7" w:rsidRPr="008A2734" w:rsidRDefault="00F437D1" w:rsidP="00F437D1">
            <w:pPr>
              <w:spacing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9432AD">
              <w:rPr>
                <w:rFonts w:cstheme="minorHAnsi"/>
                <w:sz w:val="20"/>
                <w:szCs w:val="20"/>
              </w:rPr>
              <w:t>1596</w:t>
            </w:r>
          </w:p>
        </w:tc>
        <w:tc>
          <w:tcPr>
            <w:tcW w:w="49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1"/>
            <w:vAlign w:val="center"/>
            <w:hideMark/>
          </w:tcPr>
          <w:p w14:paraId="6B7F51AF" w14:textId="77777777" w:rsidR="001E0CC7" w:rsidRPr="008A2734" w:rsidRDefault="001E0CC7" w:rsidP="00F437D1">
            <w:pPr>
              <w:spacing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8A2734">
              <w:rPr>
                <w:rFonts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E6D9566" w14:textId="77777777" w:rsidR="001E0CC7" w:rsidRPr="008A2734" w:rsidRDefault="001E0CC7" w:rsidP="00F437D1">
            <w:pPr>
              <w:spacing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8A2734">
              <w:rPr>
                <w:rFonts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D9F1"/>
            <w:vAlign w:val="center"/>
            <w:hideMark/>
          </w:tcPr>
          <w:p w14:paraId="1D09100C" w14:textId="77777777" w:rsidR="001E0CC7" w:rsidRPr="008A2734" w:rsidRDefault="001E0CC7" w:rsidP="00F437D1">
            <w:pPr>
              <w:spacing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8A2734">
              <w:rPr>
                <w:rFonts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FB9535A" w14:textId="77777777" w:rsidR="001E0CC7" w:rsidRPr="008A2734" w:rsidRDefault="001E0CC7" w:rsidP="00F437D1">
            <w:pPr>
              <w:spacing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8A2734">
              <w:rPr>
                <w:rFonts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3BFB057" w14:textId="77777777" w:rsidR="001E0CC7" w:rsidRPr="008A2734" w:rsidRDefault="001E0CC7" w:rsidP="00F437D1">
            <w:pPr>
              <w:spacing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8A2734">
              <w:rPr>
                <w:rFonts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0B92942F" w14:textId="77777777" w:rsidR="001E0CC7" w:rsidRPr="008A2734" w:rsidRDefault="001E0CC7" w:rsidP="00F437D1">
      <w:pPr>
        <w:shd w:val="clear" w:color="auto" w:fill="FFFFFF"/>
        <w:spacing w:line="240" w:lineRule="auto"/>
        <w:rPr>
          <w:rFonts w:cstheme="minorHAnsi"/>
          <w:color w:val="000000"/>
          <w:sz w:val="20"/>
          <w:szCs w:val="24"/>
          <w:lang w:eastAsia="zh-CN"/>
        </w:rPr>
      </w:pPr>
    </w:p>
    <w:p w14:paraId="114B8AA5" w14:textId="77777777" w:rsidR="001E0CC7" w:rsidRPr="008A2734" w:rsidRDefault="001E0CC7" w:rsidP="00F437D1">
      <w:pPr>
        <w:shd w:val="clear" w:color="auto" w:fill="FFFFFF"/>
        <w:spacing w:line="240" w:lineRule="auto"/>
        <w:rPr>
          <w:rFonts w:cstheme="minorHAnsi"/>
          <w:i/>
          <w:color w:val="000000"/>
          <w:sz w:val="20"/>
        </w:rPr>
      </w:pPr>
      <w:r w:rsidRPr="008A2734">
        <w:rPr>
          <w:rFonts w:cstheme="minorHAnsi"/>
          <w:i/>
          <w:color w:val="000000"/>
          <w:sz w:val="20"/>
        </w:rPr>
        <w:t xml:space="preserve">*Słownie wartość brutto: </w:t>
      </w:r>
    </w:p>
    <w:p w14:paraId="5767D2C5" w14:textId="77777777" w:rsidR="001E0CC7" w:rsidRPr="008A2734" w:rsidRDefault="001E0CC7" w:rsidP="00F437D1">
      <w:pPr>
        <w:shd w:val="clear" w:color="auto" w:fill="FFFFFF"/>
        <w:spacing w:line="240" w:lineRule="auto"/>
        <w:rPr>
          <w:rFonts w:cstheme="minorHAnsi"/>
          <w:i/>
          <w:color w:val="000000"/>
          <w:sz w:val="20"/>
        </w:rPr>
      </w:pPr>
      <w:r w:rsidRPr="008A2734">
        <w:rPr>
          <w:rFonts w:cstheme="minorHAnsi"/>
          <w:i/>
          <w:color w:val="000000"/>
          <w:sz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3C7B7AAA" w14:textId="77777777" w:rsidR="001E0CC7" w:rsidRPr="008A2734" w:rsidRDefault="001E0CC7" w:rsidP="00F437D1">
      <w:pPr>
        <w:shd w:val="clear" w:color="auto" w:fill="FFFFFF"/>
        <w:spacing w:line="240" w:lineRule="auto"/>
        <w:rPr>
          <w:rFonts w:cstheme="minorHAnsi"/>
          <w:i/>
          <w:color w:val="000000"/>
          <w:sz w:val="20"/>
        </w:rPr>
      </w:pPr>
      <w:r w:rsidRPr="008A2734">
        <w:rPr>
          <w:rFonts w:cstheme="minorHAnsi"/>
          <w:i/>
          <w:color w:val="000000"/>
          <w:sz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10171C2A" w14:textId="5D4C335F" w:rsidR="007D1DCC" w:rsidRPr="008E2EC0" w:rsidRDefault="007D1DCC" w:rsidP="00F437D1">
      <w:pPr>
        <w:numPr>
          <w:ilvl w:val="0"/>
          <w:numId w:val="29"/>
        </w:numPr>
        <w:suppressAutoHyphens/>
        <w:spacing w:line="240" w:lineRule="auto"/>
        <w:jc w:val="both"/>
        <w:rPr>
          <w:rFonts w:cstheme="minorHAnsi"/>
          <w:sz w:val="20"/>
          <w:szCs w:val="20"/>
        </w:rPr>
      </w:pPr>
      <w:r w:rsidRPr="008E2EC0">
        <w:rPr>
          <w:rFonts w:cstheme="minorHAnsi"/>
          <w:sz w:val="20"/>
        </w:rPr>
        <w:t xml:space="preserve">Termin realizacji umowy: </w:t>
      </w:r>
      <w:r w:rsidR="00F437D1">
        <w:rPr>
          <w:rFonts w:cstheme="minorHAnsi"/>
          <w:sz w:val="20"/>
        </w:rPr>
        <w:t>12 m-</w:t>
      </w:r>
      <w:proofErr w:type="spellStart"/>
      <w:r w:rsidR="00F437D1">
        <w:rPr>
          <w:rFonts w:cstheme="minorHAnsi"/>
          <w:sz w:val="20"/>
        </w:rPr>
        <w:t>cy</w:t>
      </w:r>
      <w:proofErr w:type="spellEnd"/>
      <w:r w:rsidRPr="008E2EC0">
        <w:rPr>
          <w:rFonts w:cstheme="minorHAnsi"/>
          <w:sz w:val="20"/>
        </w:rPr>
        <w:t xml:space="preserve"> (01.01.20</w:t>
      </w:r>
      <w:r w:rsidR="00262272">
        <w:rPr>
          <w:rFonts w:cstheme="minorHAnsi"/>
          <w:sz w:val="20"/>
        </w:rPr>
        <w:t>20</w:t>
      </w:r>
      <w:r w:rsidRPr="008E2EC0">
        <w:rPr>
          <w:rFonts w:cstheme="minorHAnsi"/>
          <w:sz w:val="20"/>
        </w:rPr>
        <w:t>r. do 31.12.20</w:t>
      </w:r>
      <w:r w:rsidR="00262272">
        <w:rPr>
          <w:rFonts w:cstheme="minorHAnsi"/>
          <w:sz w:val="20"/>
        </w:rPr>
        <w:t>2</w:t>
      </w:r>
      <w:r w:rsidR="00F437D1">
        <w:rPr>
          <w:rFonts w:cstheme="minorHAnsi"/>
          <w:sz w:val="20"/>
        </w:rPr>
        <w:t>0</w:t>
      </w:r>
      <w:r w:rsidRPr="008E2EC0">
        <w:rPr>
          <w:rFonts w:cstheme="minorHAnsi"/>
          <w:sz w:val="20"/>
        </w:rPr>
        <w:t>r.)</w:t>
      </w:r>
    </w:p>
    <w:p w14:paraId="61A03E23" w14:textId="77777777" w:rsidR="001E0CC7" w:rsidRPr="007D1DCC" w:rsidRDefault="001E0CC7" w:rsidP="00F437D1">
      <w:pPr>
        <w:numPr>
          <w:ilvl w:val="0"/>
          <w:numId w:val="29"/>
        </w:numPr>
        <w:shd w:val="clear" w:color="auto" w:fill="FFFFFF"/>
        <w:suppressAutoHyphens/>
        <w:spacing w:line="240" w:lineRule="auto"/>
        <w:rPr>
          <w:rFonts w:cstheme="minorHAnsi"/>
          <w:color w:val="000000"/>
          <w:sz w:val="20"/>
        </w:rPr>
      </w:pPr>
      <w:r w:rsidRPr="007D1DCC">
        <w:rPr>
          <w:rFonts w:cstheme="minorHAnsi"/>
          <w:color w:val="000000"/>
          <w:spacing w:val="-1"/>
          <w:sz w:val="20"/>
        </w:rPr>
        <w:t xml:space="preserve">Oświadczam, że zawarte w „zaproszeniu do złożenia propozycji cenowej" postanowienia projektu umowy </w:t>
      </w:r>
      <w:r w:rsidRPr="007D1DCC">
        <w:rPr>
          <w:rFonts w:cstheme="minorHAnsi"/>
          <w:color w:val="000000"/>
          <w:sz w:val="20"/>
        </w:rPr>
        <w:t xml:space="preserve">akceptuję i zobowiązuję się w przypadku przyjęcia mojej propozycji do zawarcia umowy na </w:t>
      </w:r>
      <w:r w:rsidRPr="007D1DCC">
        <w:rPr>
          <w:rFonts w:cstheme="minorHAnsi"/>
          <w:color w:val="000000"/>
          <w:spacing w:val="-2"/>
          <w:sz w:val="20"/>
        </w:rPr>
        <w:t>ww. warunkach.</w:t>
      </w:r>
    </w:p>
    <w:p w14:paraId="5B7CBE79" w14:textId="77777777" w:rsidR="001E0CC7" w:rsidRPr="007D1DCC" w:rsidRDefault="001E0CC7" w:rsidP="00F437D1">
      <w:pPr>
        <w:numPr>
          <w:ilvl w:val="0"/>
          <w:numId w:val="29"/>
        </w:numPr>
        <w:shd w:val="clear" w:color="auto" w:fill="FFFFFF"/>
        <w:suppressAutoHyphens/>
        <w:spacing w:line="240" w:lineRule="auto"/>
        <w:rPr>
          <w:rFonts w:cstheme="minorHAnsi"/>
          <w:color w:val="000000"/>
          <w:spacing w:val="-2"/>
        </w:rPr>
      </w:pPr>
      <w:r w:rsidRPr="007D1DCC">
        <w:rPr>
          <w:rFonts w:cstheme="minorHAnsi"/>
          <w:color w:val="000000"/>
          <w:spacing w:val="-2"/>
          <w:sz w:val="20"/>
        </w:rPr>
        <w:t xml:space="preserve">Oświadczam, że posiadam wymagane uprawnienia oraz niezbędną wiedzę, doświadczenie oraz potencjał techniczny do realizacji zamówienia. </w:t>
      </w:r>
    </w:p>
    <w:p w14:paraId="5BA4082A" w14:textId="77777777" w:rsidR="001E0CC7" w:rsidRPr="008A2734" w:rsidRDefault="001E0CC7" w:rsidP="00F437D1">
      <w:pPr>
        <w:shd w:val="clear" w:color="auto" w:fill="EEECE1"/>
        <w:tabs>
          <w:tab w:val="left" w:pos="0"/>
          <w:tab w:val="left" w:pos="240"/>
        </w:tabs>
        <w:spacing w:before="48" w:line="240" w:lineRule="auto"/>
        <w:rPr>
          <w:rFonts w:cstheme="minorHAnsi"/>
          <w:color w:val="000000"/>
          <w:spacing w:val="-1"/>
          <w:sz w:val="24"/>
        </w:rPr>
      </w:pPr>
    </w:p>
    <w:p w14:paraId="3EDA15CA" w14:textId="77777777" w:rsidR="001E0CC7" w:rsidRPr="008A2734" w:rsidRDefault="001E0CC7" w:rsidP="00F437D1">
      <w:pPr>
        <w:shd w:val="clear" w:color="auto" w:fill="EEECE1"/>
        <w:tabs>
          <w:tab w:val="left" w:pos="240"/>
        </w:tabs>
        <w:spacing w:before="48" w:line="240" w:lineRule="auto"/>
        <w:jc w:val="center"/>
        <w:rPr>
          <w:rFonts w:eastAsia="Arial Black" w:cstheme="minorHAnsi"/>
          <w:u w:val="single"/>
        </w:rPr>
      </w:pPr>
      <w:r w:rsidRPr="008A2734">
        <w:rPr>
          <w:rFonts w:cstheme="minorHAnsi"/>
          <w:color w:val="000000"/>
        </w:rPr>
        <w:t>…………………………………………………………………………</w:t>
      </w:r>
      <w:r w:rsidRPr="008A2734">
        <w:rPr>
          <w:rFonts w:cstheme="minorHAnsi"/>
          <w:color w:val="000000"/>
        </w:rPr>
        <w:br/>
      </w:r>
      <w:r w:rsidRPr="008A2734">
        <w:rPr>
          <w:rFonts w:cstheme="minorHAnsi"/>
          <w:color w:val="000000"/>
          <w:sz w:val="18"/>
        </w:rPr>
        <w:t>(podpis i pieczątka wykonawcy)</w:t>
      </w:r>
    </w:p>
    <w:p w14:paraId="4F82BAC0" w14:textId="77777777" w:rsidR="002469ED" w:rsidRPr="008A2734" w:rsidRDefault="002469ED" w:rsidP="00F437D1">
      <w:pPr>
        <w:spacing w:line="240" w:lineRule="auto"/>
        <w:rPr>
          <w:rFonts w:cstheme="minorHAnsi"/>
        </w:rPr>
      </w:pPr>
    </w:p>
    <w:sectPr w:rsidR="002469ED" w:rsidRPr="008A2734" w:rsidSect="00235311">
      <w:headerReference w:type="default" r:id="rId8"/>
      <w:footerReference w:type="default" r:id="rId9"/>
      <w:pgSz w:w="11906" w:h="16838"/>
      <w:pgMar w:top="993" w:right="1417" w:bottom="1276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1F470A" w14:textId="77777777" w:rsidR="00197DC2" w:rsidRDefault="00197DC2" w:rsidP="00D770B2">
      <w:pPr>
        <w:spacing w:after="0" w:line="240" w:lineRule="auto"/>
      </w:pPr>
      <w:r>
        <w:separator/>
      </w:r>
    </w:p>
  </w:endnote>
  <w:endnote w:type="continuationSeparator" w:id="0">
    <w:p w14:paraId="7AEA25A1" w14:textId="77777777" w:rsidR="00197DC2" w:rsidRDefault="00197DC2" w:rsidP="00D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2E049" w14:textId="77777777" w:rsidR="00654B0C" w:rsidRPr="004F2759" w:rsidRDefault="00654B0C" w:rsidP="00D770B2">
    <w:pPr>
      <w:pStyle w:val="Stopka"/>
      <w:ind w:left="-709"/>
      <w:rPr>
        <w:rFonts w:asciiTheme="majorHAnsi" w:hAnsiTheme="majorHAnsi" w:cs="Arabic Typesetting"/>
        <w:color w:val="808080" w:themeColor="background1" w:themeShade="80"/>
        <w:sz w:val="10"/>
        <w:szCs w:val="16"/>
        <w:lang w:val="en-US"/>
      </w:rPr>
    </w:pPr>
  </w:p>
  <w:tbl>
    <w:tblPr>
      <w:tblStyle w:val="Jasnecieniowanieakcent4"/>
      <w:tblW w:w="9923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307"/>
      <w:gridCol w:w="3308"/>
      <w:gridCol w:w="3308"/>
    </w:tblGrid>
    <w:tr w:rsidR="00654B0C" w:rsidRPr="004F2759" w14:paraId="6BBC1700" w14:textId="77777777" w:rsidTr="007800D2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244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EF32A0F" w14:textId="77777777" w:rsidR="00654B0C" w:rsidRPr="004F2759" w:rsidRDefault="00654B0C" w:rsidP="007800D2">
          <w:pPr>
            <w:pStyle w:val="Stopka"/>
            <w:spacing w:line="276" w:lineRule="auto"/>
            <w:rPr>
              <w:rFonts w:asciiTheme="majorHAnsi" w:eastAsia="Times New Roman" w:hAnsiTheme="majorHAnsi" w:cs="Arabic Typesetting"/>
              <w:b w:val="0"/>
              <w:sz w:val="12"/>
              <w:szCs w:val="16"/>
              <w:lang w:eastAsia="pl-PL"/>
            </w:rPr>
          </w:pPr>
          <w:r w:rsidRPr="004F2759">
            <w:rPr>
              <w:rFonts w:asciiTheme="majorHAnsi" w:hAnsiTheme="majorHAnsi" w:cs="Arabic Typesetting"/>
              <w:b w:val="0"/>
              <w:color w:val="808080" w:themeColor="background1" w:themeShade="80"/>
              <w:sz w:val="12"/>
              <w:szCs w:val="16"/>
            </w:rPr>
            <w:t xml:space="preserve">| </w:t>
          </w:r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eastAsia="pl-PL"/>
            </w:rPr>
            <w:t>Gmina Gródek nad Dunajcem</w:t>
          </w:r>
        </w:p>
        <w:p w14:paraId="31A15D9D" w14:textId="77777777" w:rsidR="00654B0C" w:rsidRPr="004F2759" w:rsidRDefault="00654B0C" w:rsidP="007800D2">
          <w:pPr>
            <w:pStyle w:val="Stopka"/>
            <w:spacing w:line="276" w:lineRule="auto"/>
            <w:rPr>
              <w:rFonts w:asciiTheme="majorHAnsi" w:eastAsia="Times New Roman" w:hAnsiTheme="majorHAnsi" w:cs="Arabic Typesetting"/>
              <w:b w:val="0"/>
              <w:sz w:val="12"/>
              <w:szCs w:val="16"/>
              <w:lang w:eastAsia="pl-PL"/>
            </w:rPr>
          </w:pPr>
          <w:r w:rsidRPr="004F2759">
            <w:rPr>
              <w:rFonts w:asciiTheme="majorHAnsi" w:hAnsiTheme="majorHAnsi" w:cs="Arabic Typesetting"/>
              <w:b w:val="0"/>
              <w:color w:val="808080" w:themeColor="background1" w:themeShade="80"/>
              <w:sz w:val="12"/>
              <w:szCs w:val="16"/>
            </w:rPr>
            <w:t xml:space="preserve">| </w:t>
          </w:r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eastAsia="pl-PL"/>
            </w:rPr>
            <w:t>Gródek nad Dunajcem 54</w:t>
          </w:r>
        </w:p>
        <w:p w14:paraId="1691138C" w14:textId="77777777" w:rsidR="00654B0C" w:rsidRPr="004F2759" w:rsidRDefault="00654B0C" w:rsidP="007800D2">
          <w:pPr>
            <w:pStyle w:val="Stopka"/>
            <w:spacing w:line="276" w:lineRule="auto"/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</w:pPr>
          <w:r w:rsidRPr="004F2759">
            <w:rPr>
              <w:rFonts w:asciiTheme="majorHAnsi" w:hAnsiTheme="majorHAnsi" w:cs="Arabic Typesetting"/>
              <w:b w:val="0"/>
              <w:color w:val="808080" w:themeColor="background1" w:themeShade="80"/>
              <w:sz w:val="12"/>
              <w:szCs w:val="16"/>
              <w:lang w:val="en-US"/>
            </w:rPr>
            <w:t xml:space="preserve">| </w:t>
          </w:r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 xml:space="preserve">33-318 </w:t>
          </w:r>
          <w:proofErr w:type="spellStart"/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>Gródek</w:t>
          </w:r>
          <w:proofErr w:type="spellEnd"/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 xml:space="preserve"> </w:t>
          </w:r>
          <w:proofErr w:type="spellStart"/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>nad</w:t>
          </w:r>
          <w:proofErr w:type="spellEnd"/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 xml:space="preserve"> </w:t>
          </w:r>
          <w:proofErr w:type="spellStart"/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>Dunajcem</w:t>
          </w:r>
          <w:proofErr w:type="spellEnd"/>
        </w:p>
      </w:tc>
      <w:tc>
        <w:tcPr>
          <w:tcW w:w="3308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6A7AE96" w14:textId="77777777" w:rsidR="00654B0C" w:rsidRPr="004F2759" w:rsidRDefault="00654B0C" w:rsidP="007800D2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</w:pPr>
          <w:r w:rsidRPr="004F2759">
            <w:rPr>
              <w:rFonts w:asciiTheme="majorHAnsi" w:hAnsiTheme="majorHAnsi" w:cs="Arabic Typesetting"/>
              <w:b w:val="0"/>
              <w:color w:val="808080" w:themeColor="background1" w:themeShade="80"/>
              <w:sz w:val="12"/>
              <w:szCs w:val="16"/>
              <w:lang w:val="en-US"/>
            </w:rPr>
            <w:t xml:space="preserve">| </w:t>
          </w:r>
          <w:proofErr w:type="spellStart"/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>tel</w:t>
          </w:r>
          <w:proofErr w:type="spellEnd"/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>/fax: 18 440 10 35, 18 441 62 87</w:t>
          </w:r>
        </w:p>
        <w:p w14:paraId="79E18A54" w14:textId="77777777" w:rsidR="00654B0C" w:rsidRPr="004F2759" w:rsidRDefault="00654B0C" w:rsidP="007800D2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ajorHAnsi" w:hAnsiTheme="majorHAnsi" w:cs="Arabic Typesetting"/>
              <w:b w:val="0"/>
              <w:sz w:val="20"/>
              <w:lang w:val="en-US"/>
            </w:rPr>
          </w:pPr>
          <w:r w:rsidRPr="004F2759">
            <w:rPr>
              <w:rFonts w:asciiTheme="majorHAnsi" w:hAnsiTheme="majorHAnsi" w:cs="Arabic Typesetting"/>
              <w:b w:val="0"/>
              <w:color w:val="808080" w:themeColor="background1" w:themeShade="80"/>
              <w:sz w:val="12"/>
              <w:szCs w:val="16"/>
              <w:lang w:val="en-US"/>
            </w:rPr>
            <w:t xml:space="preserve">| </w:t>
          </w:r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 xml:space="preserve">e-mail: </w:t>
          </w:r>
          <w:hyperlink r:id="rId1" w:history="1">
            <w:r w:rsidRPr="004F2759">
              <w:rPr>
                <w:rStyle w:val="Hipercze"/>
                <w:rFonts w:asciiTheme="majorHAnsi" w:eastAsia="Times New Roman" w:hAnsiTheme="majorHAnsi" w:cs="Arabic Typesetting"/>
                <w:b w:val="0"/>
                <w:sz w:val="12"/>
                <w:szCs w:val="16"/>
                <w:lang w:val="en-US" w:eastAsia="pl-PL"/>
              </w:rPr>
              <w:t>gmina@gminagrodek.pl</w:t>
            </w:r>
          </w:hyperlink>
        </w:p>
        <w:p w14:paraId="5C84B08D" w14:textId="77777777" w:rsidR="00654B0C" w:rsidRPr="004F2759" w:rsidRDefault="00654B0C" w:rsidP="007800D2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</w:pPr>
          <w:r w:rsidRPr="004F2759">
            <w:rPr>
              <w:rFonts w:asciiTheme="majorHAnsi" w:hAnsiTheme="majorHAnsi" w:cs="Arabic Typesetting"/>
              <w:b w:val="0"/>
              <w:color w:val="808080" w:themeColor="background1" w:themeShade="80"/>
              <w:sz w:val="12"/>
              <w:szCs w:val="16"/>
              <w:lang w:val="en-US"/>
            </w:rPr>
            <w:t xml:space="preserve">| </w:t>
          </w:r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>NIP: 734-348-28-12</w:t>
          </w:r>
        </w:p>
      </w:tc>
      <w:tc>
        <w:tcPr>
          <w:tcW w:w="3308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6975EAC2" w14:textId="77777777" w:rsidR="00654B0C" w:rsidRPr="004F2759" w:rsidRDefault="00654B0C" w:rsidP="007800D2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ajorHAnsi" w:hAnsiTheme="majorHAnsi" w:cs="Arabic Typesetting"/>
              <w:b w:val="0"/>
              <w:sz w:val="18"/>
            </w:rPr>
          </w:pPr>
          <w:r w:rsidRPr="004F2759">
            <w:rPr>
              <w:rFonts w:asciiTheme="majorHAnsi" w:hAnsiTheme="majorHAnsi" w:cs="Arabic Typesetting"/>
              <w:b w:val="0"/>
              <w:sz w:val="12"/>
              <w:szCs w:val="16"/>
            </w:rPr>
            <w:t xml:space="preserve">Strona </w:t>
          </w:r>
          <w:r w:rsidRPr="004F2759">
            <w:rPr>
              <w:rFonts w:asciiTheme="majorHAnsi" w:hAnsiTheme="majorHAnsi" w:cs="Arabic Typesetting"/>
              <w:sz w:val="12"/>
              <w:szCs w:val="16"/>
            </w:rPr>
            <w:fldChar w:fldCharType="begin"/>
          </w:r>
          <w:r w:rsidRPr="004F2759">
            <w:rPr>
              <w:rFonts w:asciiTheme="majorHAnsi" w:hAnsiTheme="majorHAnsi" w:cs="Arabic Typesetting"/>
              <w:b w:val="0"/>
              <w:sz w:val="12"/>
              <w:szCs w:val="16"/>
            </w:rPr>
            <w:instrText>PAGE</w:instrText>
          </w:r>
          <w:r w:rsidRPr="004F2759">
            <w:rPr>
              <w:rFonts w:asciiTheme="majorHAnsi" w:hAnsiTheme="majorHAnsi" w:cs="Arabic Typesetting"/>
              <w:sz w:val="12"/>
              <w:szCs w:val="16"/>
            </w:rPr>
            <w:fldChar w:fldCharType="separate"/>
          </w:r>
          <w:r w:rsidR="008E2EC0">
            <w:rPr>
              <w:rFonts w:asciiTheme="majorHAnsi" w:hAnsiTheme="majorHAnsi" w:cs="Arabic Typesetting"/>
              <w:b w:val="0"/>
              <w:noProof/>
              <w:sz w:val="12"/>
              <w:szCs w:val="16"/>
            </w:rPr>
            <w:t>2</w:t>
          </w:r>
          <w:r w:rsidRPr="004F2759">
            <w:rPr>
              <w:rFonts w:asciiTheme="majorHAnsi" w:hAnsiTheme="majorHAnsi" w:cs="Arabic Typesetting"/>
              <w:sz w:val="12"/>
              <w:szCs w:val="16"/>
            </w:rPr>
            <w:fldChar w:fldCharType="end"/>
          </w:r>
        </w:p>
      </w:tc>
    </w:tr>
  </w:tbl>
  <w:p w14:paraId="29CB44E0" w14:textId="77777777" w:rsidR="00654B0C" w:rsidRPr="004F2759" w:rsidRDefault="00654B0C" w:rsidP="007800D2">
    <w:pPr>
      <w:pStyle w:val="Stopka"/>
      <w:rPr>
        <w:rFonts w:asciiTheme="majorHAnsi" w:hAnsiTheme="majorHAnsi" w:cs="Arabic Typesetting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DA41B3" w14:textId="77777777" w:rsidR="00197DC2" w:rsidRDefault="00197DC2" w:rsidP="00D770B2">
      <w:pPr>
        <w:spacing w:after="0" w:line="240" w:lineRule="auto"/>
      </w:pPr>
      <w:r>
        <w:separator/>
      </w:r>
    </w:p>
  </w:footnote>
  <w:footnote w:type="continuationSeparator" w:id="0">
    <w:p w14:paraId="1D43294A" w14:textId="77777777" w:rsidR="00197DC2" w:rsidRDefault="00197DC2" w:rsidP="00D77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50" w:type="pct"/>
      <w:tblBorders>
        <w:bottom w:val="double" w:sz="4" w:space="0" w:color="0E57C4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858"/>
      <w:gridCol w:w="6668"/>
    </w:tblGrid>
    <w:tr w:rsidR="00235311" w:rsidRPr="00BC23C7" w14:paraId="7529AF95" w14:textId="77777777" w:rsidTr="0077326E">
      <w:trPr>
        <w:trHeight w:val="217"/>
      </w:trPr>
      <w:tc>
        <w:tcPr>
          <w:tcW w:w="1500" w:type="pct"/>
          <w:shd w:val="clear" w:color="auto" w:fill="1E5E9F"/>
          <w:vAlign w:val="bottom"/>
        </w:tcPr>
        <w:p w14:paraId="09C6FF3A" w14:textId="4205926E" w:rsidR="00235311" w:rsidRPr="00BC23C7" w:rsidRDefault="00235311" w:rsidP="00235311">
          <w:pPr>
            <w:pStyle w:val="Nagwek"/>
            <w:jc w:val="center"/>
            <w:rPr>
              <w:rFonts w:cstheme="minorHAnsi"/>
              <w:b/>
              <w:color w:val="FFFFFF"/>
              <w:sz w:val="14"/>
              <w:szCs w:val="16"/>
            </w:rPr>
          </w:pPr>
          <w:r w:rsidRPr="00BC23C7">
            <w:rPr>
              <w:rFonts w:cstheme="minorHAnsi"/>
              <w:b/>
              <w:color w:val="FFFFFF"/>
              <w:sz w:val="14"/>
              <w:szCs w:val="16"/>
            </w:rPr>
            <w:t>Nr zamówienia: IZP.271.1.2</w:t>
          </w:r>
          <w:r w:rsidR="00F437D1">
            <w:rPr>
              <w:rFonts w:cstheme="minorHAnsi"/>
              <w:b/>
              <w:color w:val="FFFFFF"/>
              <w:sz w:val="14"/>
              <w:szCs w:val="16"/>
            </w:rPr>
            <w:t>45</w:t>
          </w:r>
          <w:r w:rsidRPr="00BC23C7">
            <w:rPr>
              <w:rFonts w:cstheme="minorHAnsi"/>
              <w:b/>
              <w:color w:val="FFFFFF"/>
              <w:sz w:val="14"/>
              <w:szCs w:val="16"/>
            </w:rPr>
            <w:t>.2019</w:t>
          </w:r>
        </w:p>
      </w:tc>
      <w:tc>
        <w:tcPr>
          <w:tcW w:w="3500" w:type="pct"/>
          <w:vAlign w:val="bottom"/>
        </w:tcPr>
        <w:p w14:paraId="3239F99C" w14:textId="77777777" w:rsidR="00235311" w:rsidRPr="00BC23C7" w:rsidRDefault="00235311" w:rsidP="00235311">
          <w:pPr>
            <w:pStyle w:val="Nagwek"/>
            <w:rPr>
              <w:rFonts w:cstheme="minorHAnsi"/>
              <w:color w:val="596984"/>
              <w:sz w:val="14"/>
              <w:szCs w:val="16"/>
            </w:rPr>
          </w:pPr>
          <w:r w:rsidRPr="00BC23C7">
            <w:rPr>
              <w:rFonts w:cstheme="minorHAnsi"/>
              <w:color w:val="808080"/>
              <w:sz w:val="14"/>
              <w:szCs w:val="16"/>
            </w:rPr>
            <w:t>|</w:t>
          </w:r>
          <w:r w:rsidRPr="00BC23C7">
            <w:rPr>
              <w:rFonts w:cstheme="minorHAnsi"/>
            </w:rPr>
            <w:t xml:space="preserve"> </w:t>
          </w:r>
          <w:r w:rsidRPr="00BC23C7">
            <w:rPr>
              <w:rFonts w:cstheme="minorHAnsi"/>
              <w:sz w:val="14"/>
              <w:szCs w:val="16"/>
              <w:lang w:eastAsia="pl-PL"/>
            </w:rPr>
            <w:t xml:space="preserve">Świadczenie usługi dostępu do sieci Internet </w:t>
          </w:r>
          <w:r w:rsidRPr="00BC23C7">
            <w:rPr>
              <w:rFonts w:cstheme="minorHAnsi"/>
              <w:color w:val="808080"/>
              <w:sz w:val="14"/>
              <w:szCs w:val="16"/>
            </w:rPr>
            <w:t>|</w:t>
          </w:r>
        </w:p>
      </w:tc>
    </w:tr>
  </w:tbl>
  <w:p w14:paraId="32B58E72" w14:textId="77777777" w:rsidR="00654B0C" w:rsidRPr="00235311" w:rsidRDefault="00654B0C" w:rsidP="002353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/>
        <w:b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360"/>
      </w:pPr>
      <w:rPr>
        <w:rFonts w:ascii="Arial Narrow" w:hAnsi="Arial Narrow"/>
        <w:b/>
        <w:sz w:val="20"/>
      </w:rPr>
    </w:lvl>
    <w:lvl w:ilvl="2">
      <w:start w:val="1"/>
      <w:numFmt w:val="lowerLetter"/>
      <w:lvlText w:val="%3."/>
      <w:lvlJc w:val="right"/>
      <w:pPr>
        <w:tabs>
          <w:tab w:val="num" w:pos="0"/>
        </w:tabs>
        <w:ind w:left="2160" w:hanging="180"/>
      </w:pPr>
      <w:rPr>
        <w:rFonts w:ascii="Arial Narrow" w:hAnsi="Arial Narrow"/>
        <w:b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/>
        <w:b w:val="0"/>
        <w:bCs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Microsoft Sans Serif" w:hAnsi="Microsoft Sans Serif" w:cs="Arial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  <w:lang w:val="pl-PL"/>
      </w:rPr>
    </w:lvl>
  </w:abstractNum>
  <w:abstractNum w:abstractNumId="4" w15:restartNumberingAfterBreak="0">
    <w:nsid w:val="00000005"/>
    <w:multiLevelType w:val="multilevel"/>
    <w:tmpl w:val="81B0D182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/>
        <w:b w:val="0"/>
        <w:bCs w:val="0"/>
        <w:color w:val="auto"/>
        <w:sz w:val="1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sz w:val="16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FAAC5130"/>
    <w:name w:val="WWNum6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ascii="Arial Narrow" w:hAnsi="Arial Narrow" w:cs="Arial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6" w15:restartNumberingAfterBreak="0">
    <w:nsid w:val="00000008"/>
    <w:multiLevelType w:val="multilevel"/>
    <w:tmpl w:val="8A1CDE58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390" w:hanging="360"/>
      </w:pPr>
      <w:rPr>
        <w:rFonts w:ascii="Arial Narrow" w:hAnsi="Arial Narrow"/>
        <w:b w:val="0"/>
        <w:bCs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10" w:hanging="360"/>
      </w:pPr>
      <w:rPr>
        <w:rFonts w:ascii="Arial Narrow" w:hAnsi="Arial Narrow" w:cs="Arial" w:hint="default"/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3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5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7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9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1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3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50" w:hanging="180"/>
      </w:pPr>
    </w:lvl>
  </w:abstractNum>
  <w:abstractNum w:abstractNumId="7" w15:restartNumberingAfterBreak="0">
    <w:nsid w:val="00000009"/>
    <w:multiLevelType w:val="multilevel"/>
    <w:tmpl w:val="13146686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/>
        <w:b w:val="0"/>
        <w:bCs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b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10"/>
    <w:multiLevelType w:val="multilevel"/>
    <w:tmpl w:val="1B2E1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hint="default"/>
        <w:sz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9DA1E6A"/>
    <w:multiLevelType w:val="multilevel"/>
    <w:tmpl w:val="833ABA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/>
        <w:b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AA172B6"/>
    <w:multiLevelType w:val="multilevel"/>
    <w:tmpl w:val="FB44F1AE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</w:lvl>
    <w:lvl w:ilvl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1" w15:restartNumberingAfterBreak="0">
    <w:nsid w:val="1CCD0D85"/>
    <w:multiLevelType w:val="multilevel"/>
    <w:tmpl w:val="D4929402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/>
        <w:b/>
        <w:sz w:val="2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ascii="Arial Narrow" w:hAnsi="Arial Narrow"/>
        <w:b/>
        <w:sz w:val="2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ascii="Arial Narrow" w:hAnsi="Arial Narrow"/>
        <w:b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A7783F"/>
    <w:multiLevelType w:val="hybridMultilevel"/>
    <w:tmpl w:val="9830E6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561EBA"/>
    <w:multiLevelType w:val="multilevel"/>
    <w:tmpl w:val="E04077CA"/>
    <w:lvl w:ilvl="0">
      <w:start w:val="1"/>
      <w:numFmt w:val="decimal"/>
      <w:lvlText w:val="%1."/>
      <w:lvlJc w:val="left"/>
      <w:pPr>
        <w:ind w:left="390" w:hanging="360"/>
      </w:pPr>
      <w:rPr>
        <w:rFonts w:ascii="Arial Narrow" w:hAnsi="Arial Narrow"/>
        <w:b w:val="0"/>
        <w:sz w:val="18"/>
      </w:rPr>
    </w:lvl>
    <w:lvl w:ilvl="1">
      <w:start w:val="1"/>
      <w:numFmt w:val="lowerLetter"/>
      <w:lvlText w:val="%2."/>
      <w:lvlJc w:val="left"/>
      <w:pPr>
        <w:ind w:left="1110" w:hanging="360"/>
      </w:pPr>
    </w:lvl>
    <w:lvl w:ilvl="2">
      <w:start w:val="1"/>
      <w:numFmt w:val="lowerRoman"/>
      <w:lvlText w:val="%3."/>
      <w:lvlJc w:val="right"/>
      <w:pPr>
        <w:ind w:left="1830" w:hanging="180"/>
      </w:pPr>
    </w:lvl>
    <w:lvl w:ilvl="3">
      <w:start w:val="1"/>
      <w:numFmt w:val="decimal"/>
      <w:lvlText w:val="%4."/>
      <w:lvlJc w:val="left"/>
      <w:pPr>
        <w:ind w:left="2550" w:hanging="360"/>
      </w:pPr>
    </w:lvl>
    <w:lvl w:ilvl="4">
      <w:start w:val="1"/>
      <w:numFmt w:val="lowerLetter"/>
      <w:lvlText w:val="%5."/>
      <w:lvlJc w:val="left"/>
      <w:pPr>
        <w:ind w:left="3270" w:hanging="360"/>
      </w:pPr>
    </w:lvl>
    <w:lvl w:ilvl="5">
      <w:start w:val="1"/>
      <w:numFmt w:val="lowerRoman"/>
      <w:lvlText w:val="%6."/>
      <w:lvlJc w:val="right"/>
      <w:pPr>
        <w:ind w:left="3990" w:hanging="180"/>
      </w:pPr>
    </w:lvl>
    <w:lvl w:ilvl="6">
      <w:start w:val="1"/>
      <w:numFmt w:val="decimal"/>
      <w:lvlText w:val="%7."/>
      <w:lvlJc w:val="left"/>
      <w:pPr>
        <w:ind w:left="4710" w:hanging="360"/>
      </w:pPr>
    </w:lvl>
    <w:lvl w:ilvl="7">
      <w:start w:val="1"/>
      <w:numFmt w:val="lowerLetter"/>
      <w:lvlText w:val="%8."/>
      <w:lvlJc w:val="left"/>
      <w:pPr>
        <w:ind w:left="5430" w:hanging="360"/>
      </w:pPr>
    </w:lvl>
    <w:lvl w:ilvl="8">
      <w:start w:val="1"/>
      <w:numFmt w:val="lowerRoman"/>
      <w:lvlText w:val="%9."/>
      <w:lvlJc w:val="right"/>
      <w:pPr>
        <w:ind w:left="6150" w:hanging="180"/>
      </w:pPr>
    </w:lvl>
  </w:abstractNum>
  <w:abstractNum w:abstractNumId="14" w15:restartNumberingAfterBreak="0">
    <w:nsid w:val="2FB873A8"/>
    <w:multiLevelType w:val="multilevel"/>
    <w:tmpl w:val="ED80F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/>
        <w:b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Microsoft Sans Serif" w:hAnsi="Microsoft Sans Serif" w:cs="Arial" w:hint="default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  <w:lang w:val="pl-PL"/>
      </w:rPr>
    </w:lvl>
  </w:abstractNum>
  <w:abstractNum w:abstractNumId="15" w15:restartNumberingAfterBreak="0">
    <w:nsid w:val="39F06B01"/>
    <w:multiLevelType w:val="multilevel"/>
    <w:tmpl w:val="833ABA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/>
        <w:b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F8347EF"/>
    <w:multiLevelType w:val="multilevel"/>
    <w:tmpl w:val="FFEEE6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sz w:val="2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47F0775E"/>
    <w:multiLevelType w:val="multilevel"/>
    <w:tmpl w:val="63A63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 Narrow" w:hAnsi="Arial Narrow" w:cs="Times New Roman"/>
        <w:b/>
        <w:bCs w:val="0"/>
        <w:sz w:val="20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Microsoft Sans Serif" w:hAnsi="Microsoft Sans Serif" w:cs="Arial" w:hint="default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  <w:lang w:val="pl-PL"/>
      </w:rPr>
    </w:lvl>
  </w:abstractNum>
  <w:abstractNum w:abstractNumId="18" w15:restartNumberingAfterBreak="0">
    <w:nsid w:val="4F6A588B"/>
    <w:multiLevelType w:val="multilevel"/>
    <w:tmpl w:val="1EFAE1C2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 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9" w15:restartNumberingAfterBreak="0">
    <w:nsid w:val="5389636E"/>
    <w:multiLevelType w:val="multilevel"/>
    <w:tmpl w:val="0F6A91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0" w15:restartNumberingAfterBreak="0">
    <w:nsid w:val="54493EF4"/>
    <w:multiLevelType w:val="multilevel"/>
    <w:tmpl w:val="A260D2AE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/>
        <w:b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9B1706"/>
    <w:multiLevelType w:val="hybridMultilevel"/>
    <w:tmpl w:val="E7FC398C"/>
    <w:lvl w:ilvl="0" w:tplc="1D76AF08">
      <w:start w:val="2"/>
      <w:numFmt w:val="decimal"/>
      <w:lvlText w:val="%1."/>
      <w:lvlJc w:val="left"/>
      <w:pPr>
        <w:ind w:left="2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7CC40162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848542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D28028A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CA709D9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D6727CA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EC7CED6A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87200B6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C4383C6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2" w15:restartNumberingAfterBreak="0">
    <w:nsid w:val="5BD072CB"/>
    <w:multiLevelType w:val="multilevel"/>
    <w:tmpl w:val="79400674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23" w15:restartNumberingAfterBreak="0">
    <w:nsid w:val="5C847551"/>
    <w:multiLevelType w:val="multilevel"/>
    <w:tmpl w:val="3F48F6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/>
        <w:b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bullet"/>
      <w:lvlText w:val="▫"/>
      <w:lvlJc w:val="left"/>
      <w:pPr>
        <w:tabs>
          <w:tab w:val="num" w:pos="1800"/>
        </w:tabs>
        <w:ind w:left="1800" w:hanging="360"/>
      </w:pPr>
      <w:rPr>
        <w:rFonts w:ascii="Microsoft Sans Serif" w:hAnsi="Microsoft Sans Serif" w:cs="Arial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  <w:sz w:val="24"/>
        <w:szCs w:val="24"/>
        <w:lang w:val="pl-PL"/>
      </w:rPr>
    </w:lvl>
  </w:abstractNum>
  <w:abstractNum w:abstractNumId="24" w15:restartNumberingAfterBreak="0">
    <w:nsid w:val="5FBD0E72"/>
    <w:multiLevelType w:val="multilevel"/>
    <w:tmpl w:val="E1A61ACE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/>
        <w:b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5431A4A"/>
    <w:multiLevelType w:val="multilevel"/>
    <w:tmpl w:val="D5548A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6" w15:restartNumberingAfterBreak="0">
    <w:nsid w:val="6B7B2294"/>
    <w:multiLevelType w:val="multilevel"/>
    <w:tmpl w:val="F74CCBB6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F75E93"/>
    <w:multiLevelType w:val="hybridMultilevel"/>
    <w:tmpl w:val="D332CEB4"/>
    <w:lvl w:ilvl="0" w:tplc="4E0A6F64">
      <w:start w:val="5"/>
      <w:numFmt w:val="decimal"/>
      <w:lvlText w:val="%1."/>
      <w:lvlJc w:val="left"/>
      <w:pPr>
        <w:ind w:left="2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ADF89B5C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855CB9DC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9B30E6D4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0628BAA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230B1F4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957AD6DE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47E3D5E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D33C2CDA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8" w15:restartNumberingAfterBreak="0">
    <w:nsid w:val="79F90B86"/>
    <w:multiLevelType w:val="multilevel"/>
    <w:tmpl w:val="647A0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/>
        <w:b w:val="0"/>
        <w:bCs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Microsoft Sans Serif" w:hAnsi="Microsoft Sans Serif" w:cs="Arial" w:hint="default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  <w:lang w:val="pl-PL"/>
      </w:rPr>
    </w:lvl>
  </w:abstractNum>
  <w:abstractNum w:abstractNumId="29" w15:restartNumberingAfterBreak="0">
    <w:nsid w:val="7EC77468"/>
    <w:multiLevelType w:val="hybridMultilevel"/>
    <w:tmpl w:val="03E010CA"/>
    <w:lvl w:ilvl="0" w:tplc="58042164">
      <w:start w:val="1"/>
      <w:numFmt w:val="bullet"/>
      <w:lvlText w:val="-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80C454E0">
      <w:start w:val="1"/>
      <w:numFmt w:val="bullet"/>
      <w:lvlText w:val="o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745EB00E">
      <w:start w:val="1"/>
      <w:numFmt w:val="bullet"/>
      <w:lvlText w:val="▪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45A0D82">
      <w:start w:val="1"/>
      <w:numFmt w:val="bullet"/>
      <w:lvlText w:val="•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2B028AA">
      <w:start w:val="1"/>
      <w:numFmt w:val="bullet"/>
      <w:lvlText w:val="o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7214F5DC">
      <w:start w:val="1"/>
      <w:numFmt w:val="bullet"/>
      <w:lvlText w:val="▪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892A86DE">
      <w:start w:val="1"/>
      <w:numFmt w:val="bullet"/>
      <w:lvlText w:val="•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75ACBDF4">
      <w:start w:val="1"/>
      <w:numFmt w:val="bullet"/>
      <w:lvlText w:val="o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C7301F7E">
      <w:start w:val="1"/>
      <w:numFmt w:val="bullet"/>
      <w:lvlText w:val="▪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6"/>
  </w:num>
  <w:num w:numId="2">
    <w:abstractNumId w:val="19"/>
  </w:num>
  <w:num w:numId="3">
    <w:abstractNumId w:val="25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2"/>
  </w:num>
  <w:num w:numId="11">
    <w:abstractNumId w:val="23"/>
  </w:num>
  <w:num w:numId="12">
    <w:abstractNumId w:val="1"/>
  </w:num>
  <w:num w:numId="13">
    <w:abstractNumId w:val="2"/>
  </w:num>
  <w:num w:numId="14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</w:num>
  <w:num w:numId="17">
    <w:abstractNumId w:val="11"/>
  </w:num>
  <w:num w:numId="18">
    <w:abstractNumId w:val="18"/>
  </w:num>
  <w:num w:numId="19">
    <w:abstractNumId w:val="24"/>
  </w:num>
  <w:num w:numId="20">
    <w:abstractNumId w:val="20"/>
  </w:num>
  <w:num w:numId="21">
    <w:abstractNumId w:val="28"/>
  </w:num>
  <w:num w:numId="22">
    <w:abstractNumId w:val="15"/>
  </w:num>
  <w:num w:numId="23">
    <w:abstractNumId w:val="10"/>
  </w:num>
  <w:num w:numId="24">
    <w:abstractNumId w:val="14"/>
  </w:num>
  <w:num w:numId="25">
    <w:abstractNumId w:val="13"/>
  </w:num>
  <w:num w:numId="26">
    <w:abstractNumId w:val="26"/>
  </w:num>
  <w:num w:numId="27">
    <w:abstractNumId w:val="9"/>
  </w:num>
  <w:num w:numId="28">
    <w:abstractNumId w:val="17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11885"/>
    <w:rsid w:val="00014772"/>
    <w:rsid w:val="00060657"/>
    <w:rsid w:val="00066C64"/>
    <w:rsid w:val="00074E96"/>
    <w:rsid w:val="000827FF"/>
    <w:rsid w:val="00091C8C"/>
    <w:rsid w:val="0009373D"/>
    <w:rsid w:val="00094DE6"/>
    <w:rsid w:val="000A5687"/>
    <w:rsid w:val="000E1F46"/>
    <w:rsid w:val="000F5010"/>
    <w:rsid w:val="0011267E"/>
    <w:rsid w:val="00115E2C"/>
    <w:rsid w:val="00125089"/>
    <w:rsid w:val="00162AAF"/>
    <w:rsid w:val="0017137E"/>
    <w:rsid w:val="00190A29"/>
    <w:rsid w:val="00197DC2"/>
    <w:rsid w:val="001A144F"/>
    <w:rsid w:val="001A4740"/>
    <w:rsid w:val="001A5DCC"/>
    <w:rsid w:val="001B0E61"/>
    <w:rsid w:val="001B3D91"/>
    <w:rsid w:val="001B7685"/>
    <w:rsid w:val="001D2BAF"/>
    <w:rsid w:val="001E0CC7"/>
    <w:rsid w:val="001E492A"/>
    <w:rsid w:val="001E4BF9"/>
    <w:rsid w:val="001F1FE9"/>
    <w:rsid w:val="001F2FC6"/>
    <w:rsid w:val="00233429"/>
    <w:rsid w:val="00235311"/>
    <w:rsid w:val="002469ED"/>
    <w:rsid w:val="002538DA"/>
    <w:rsid w:val="00254B55"/>
    <w:rsid w:val="00262272"/>
    <w:rsid w:val="00277943"/>
    <w:rsid w:val="002900DC"/>
    <w:rsid w:val="00296073"/>
    <w:rsid w:val="002A6DAA"/>
    <w:rsid w:val="002C42C5"/>
    <w:rsid w:val="002E14B9"/>
    <w:rsid w:val="002E58E1"/>
    <w:rsid w:val="002F2C36"/>
    <w:rsid w:val="002F4303"/>
    <w:rsid w:val="003237AB"/>
    <w:rsid w:val="003309E7"/>
    <w:rsid w:val="00333A8E"/>
    <w:rsid w:val="00346CA4"/>
    <w:rsid w:val="003662B1"/>
    <w:rsid w:val="00376FC4"/>
    <w:rsid w:val="003774AF"/>
    <w:rsid w:val="0038651D"/>
    <w:rsid w:val="00393B07"/>
    <w:rsid w:val="003B50D0"/>
    <w:rsid w:val="003C11A0"/>
    <w:rsid w:val="003C4E57"/>
    <w:rsid w:val="003C67AC"/>
    <w:rsid w:val="003D04A2"/>
    <w:rsid w:val="003D4B45"/>
    <w:rsid w:val="003D7E78"/>
    <w:rsid w:val="003E541B"/>
    <w:rsid w:val="0040077F"/>
    <w:rsid w:val="00414642"/>
    <w:rsid w:val="00415E47"/>
    <w:rsid w:val="004421EE"/>
    <w:rsid w:val="004467BC"/>
    <w:rsid w:val="004620ED"/>
    <w:rsid w:val="004629AD"/>
    <w:rsid w:val="0047183F"/>
    <w:rsid w:val="00492F8A"/>
    <w:rsid w:val="004B1705"/>
    <w:rsid w:val="004C4337"/>
    <w:rsid w:val="004C6C09"/>
    <w:rsid w:val="004D4E98"/>
    <w:rsid w:val="004E20BE"/>
    <w:rsid w:val="004E5D53"/>
    <w:rsid w:val="004F2759"/>
    <w:rsid w:val="00513D0B"/>
    <w:rsid w:val="00523F1B"/>
    <w:rsid w:val="00555FEE"/>
    <w:rsid w:val="0055798C"/>
    <w:rsid w:val="005623E3"/>
    <w:rsid w:val="00570211"/>
    <w:rsid w:val="00577794"/>
    <w:rsid w:val="005875D1"/>
    <w:rsid w:val="005B384A"/>
    <w:rsid w:val="005B68B5"/>
    <w:rsid w:val="005C12A9"/>
    <w:rsid w:val="005D2B72"/>
    <w:rsid w:val="005D2D43"/>
    <w:rsid w:val="0061458B"/>
    <w:rsid w:val="00642FE8"/>
    <w:rsid w:val="00654B0C"/>
    <w:rsid w:val="00674D09"/>
    <w:rsid w:val="00694299"/>
    <w:rsid w:val="006A432A"/>
    <w:rsid w:val="006B212F"/>
    <w:rsid w:val="006B7485"/>
    <w:rsid w:val="006C6AAE"/>
    <w:rsid w:val="006E6FF3"/>
    <w:rsid w:val="006F4650"/>
    <w:rsid w:val="006F7868"/>
    <w:rsid w:val="007049C5"/>
    <w:rsid w:val="00714073"/>
    <w:rsid w:val="007237BD"/>
    <w:rsid w:val="007340D3"/>
    <w:rsid w:val="00736C59"/>
    <w:rsid w:val="007800D2"/>
    <w:rsid w:val="007808ED"/>
    <w:rsid w:val="00781E8B"/>
    <w:rsid w:val="00793487"/>
    <w:rsid w:val="00794A46"/>
    <w:rsid w:val="007A5BFF"/>
    <w:rsid w:val="007B29D2"/>
    <w:rsid w:val="007B4111"/>
    <w:rsid w:val="007B71AF"/>
    <w:rsid w:val="007D1DCC"/>
    <w:rsid w:val="00803A5E"/>
    <w:rsid w:val="008055B5"/>
    <w:rsid w:val="00851C44"/>
    <w:rsid w:val="008568D5"/>
    <w:rsid w:val="0088155F"/>
    <w:rsid w:val="008976CF"/>
    <w:rsid w:val="008A2734"/>
    <w:rsid w:val="008A4732"/>
    <w:rsid w:val="008B6755"/>
    <w:rsid w:val="008C0C76"/>
    <w:rsid w:val="008C46A2"/>
    <w:rsid w:val="008C4C89"/>
    <w:rsid w:val="008E2EC0"/>
    <w:rsid w:val="00903B11"/>
    <w:rsid w:val="009068C2"/>
    <w:rsid w:val="00930035"/>
    <w:rsid w:val="00943B39"/>
    <w:rsid w:val="009536EF"/>
    <w:rsid w:val="009631EA"/>
    <w:rsid w:val="00965F0E"/>
    <w:rsid w:val="00973CD9"/>
    <w:rsid w:val="009A018E"/>
    <w:rsid w:val="009B6245"/>
    <w:rsid w:val="009C2163"/>
    <w:rsid w:val="009C7FE0"/>
    <w:rsid w:val="009D2DD6"/>
    <w:rsid w:val="009E231E"/>
    <w:rsid w:val="009F5AB9"/>
    <w:rsid w:val="00A010BA"/>
    <w:rsid w:val="00A43A54"/>
    <w:rsid w:val="00A64C63"/>
    <w:rsid w:val="00A7195E"/>
    <w:rsid w:val="00A74ACE"/>
    <w:rsid w:val="00A838BE"/>
    <w:rsid w:val="00AB4F45"/>
    <w:rsid w:val="00AC13C4"/>
    <w:rsid w:val="00AC5B34"/>
    <w:rsid w:val="00AE14DF"/>
    <w:rsid w:val="00AF06C6"/>
    <w:rsid w:val="00AF1477"/>
    <w:rsid w:val="00B00918"/>
    <w:rsid w:val="00B10064"/>
    <w:rsid w:val="00B15854"/>
    <w:rsid w:val="00B31B97"/>
    <w:rsid w:val="00B35726"/>
    <w:rsid w:val="00B36CCC"/>
    <w:rsid w:val="00B416F4"/>
    <w:rsid w:val="00B42489"/>
    <w:rsid w:val="00B45F4D"/>
    <w:rsid w:val="00B53D09"/>
    <w:rsid w:val="00B73968"/>
    <w:rsid w:val="00BA440F"/>
    <w:rsid w:val="00BA5DD3"/>
    <w:rsid w:val="00BB28B5"/>
    <w:rsid w:val="00BB35AC"/>
    <w:rsid w:val="00BB4391"/>
    <w:rsid w:val="00BC0775"/>
    <w:rsid w:val="00BD4887"/>
    <w:rsid w:val="00BE6492"/>
    <w:rsid w:val="00BF75D3"/>
    <w:rsid w:val="00C11379"/>
    <w:rsid w:val="00C15D75"/>
    <w:rsid w:val="00C26012"/>
    <w:rsid w:val="00C527C3"/>
    <w:rsid w:val="00C63834"/>
    <w:rsid w:val="00C66F06"/>
    <w:rsid w:val="00C67CBD"/>
    <w:rsid w:val="00C719F7"/>
    <w:rsid w:val="00C92337"/>
    <w:rsid w:val="00CB78C3"/>
    <w:rsid w:val="00CC0D7A"/>
    <w:rsid w:val="00CC38E8"/>
    <w:rsid w:val="00D1242F"/>
    <w:rsid w:val="00D1496D"/>
    <w:rsid w:val="00D17058"/>
    <w:rsid w:val="00D3141A"/>
    <w:rsid w:val="00D45318"/>
    <w:rsid w:val="00D50670"/>
    <w:rsid w:val="00D52C8C"/>
    <w:rsid w:val="00D647EC"/>
    <w:rsid w:val="00D770B2"/>
    <w:rsid w:val="00D804E5"/>
    <w:rsid w:val="00DA2F15"/>
    <w:rsid w:val="00DA34F9"/>
    <w:rsid w:val="00DA48C4"/>
    <w:rsid w:val="00DB1287"/>
    <w:rsid w:val="00DB4A85"/>
    <w:rsid w:val="00DD0AC7"/>
    <w:rsid w:val="00DD5F65"/>
    <w:rsid w:val="00DE0984"/>
    <w:rsid w:val="00DF0EB7"/>
    <w:rsid w:val="00DF1EE9"/>
    <w:rsid w:val="00E150BC"/>
    <w:rsid w:val="00E22B66"/>
    <w:rsid w:val="00E260A2"/>
    <w:rsid w:val="00E36C12"/>
    <w:rsid w:val="00E465CF"/>
    <w:rsid w:val="00E70128"/>
    <w:rsid w:val="00E71388"/>
    <w:rsid w:val="00E7508C"/>
    <w:rsid w:val="00E7774A"/>
    <w:rsid w:val="00E87602"/>
    <w:rsid w:val="00EA2B2B"/>
    <w:rsid w:val="00EB6C2D"/>
    <w:rsid w:val="00ED109E"/>
    <w:rsid w:val="00EE281A"/>
    <w:rsid w:val="00F02151"/>
    <w:rsid w:val="00F21ACC"/>
    <w:rsid w:val="00F25464"/>
    <w:rsid w:val="00F437D1"/>
    <w:rsid w:val="00F673E6"/>
    <w:rsid w:val="00F71E37"/>
    <w:rsid w:val="00F74724"/>
    <w:rsid w:val="00F83F95"/>
    <w:rsid w:val="00F9111E"/>
    <w:rsid w:val="00FA4C98"/>
    <w:rsid w:val="00FA60A3"/>
    <w:rsid w:val="00FC78BD"/>
    <w:rsid w:val="00FD2440"/>
    <w:rsid w:val="00FD3EC7"/>
    <w:rsid w:val="00FE49BD"/>
    <w:rsid w:val="00FE49E0"/>
    <w:rsid w:val="00FE5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522F18"/>
  <w15:docId w15:val="{8E2C1613-8F77-47C3-AB68-9B9C53C70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50BC"/>
  </w:style>
  <w:style w:type="paragraph" w:styleId="Nagwek1">
    <w:name w:val="heading 1"/>
    <w:basedOn w:val="Normalny"/>
    <w:next w:val="Normalny"/>
    <w:link w:val="Nagwek1Znak"/>
    <w:uiPriority w:val="9"/>
    <w:qFormat/>
    <w:rsid w:val="00C527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pPr>
      <w:spacing w:after="0" w:line="240" w:lineRule="auto"/>
    </w:pPr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customStyle="1" w:styleId="Akapitzlist1">
    <w:name w:val="Akapit z listą1"/>
    <w:basedOn w:val="Normalny"/>
    <w:rsid w:val="000A5687"/>
    <w:pPr>
      <w:ind w:left="720"/>
      <w:contextualSpacing/>
    </w:pPr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DB4A85"/>
    <w:rPr>
      <w:b/>
      <w:bCs/>
    </w:rPr>
  </w:style>
  <w:style w:type="paragraph" w:styleId="Tekstpodstawowy">
    <w:name w:val="Body Text"/>
    <w:basedOn w:val="Normalny"/>
    <w:link w:val="TekstpodstawowyZnak"/>
    <w:semiHidden/>
    <w:rsid w:val="0057779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779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0">
    <w:name w:val="Nagłówek #1_"/>
    <w:link w:val="Nagwek11"/>
    <w:rsid w:val="002F2C36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2F2C36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/>
      <w:sz w:val="32"/>
      <w:szCs w:val="32"/>
    </w:rPr>
  </w:style>
  <w:style w:type="character" w:customStyle="1" w:styleId="Wzmianka1">
    <w:name w:val="Wzmianka1"/>
    <w:basedOn w:val="Domylnaczcionkaakapitu"/>
    <w:uiPriority w:val="99"/>
    <w:semiHidden/>
    <w:unhideWhenUsed/>
    <w:rsid w:val="00BD4887"/>
    <w:rPr>
      <w:color w:val="2B579A"/>
      <w:shd w:val="clear" w:color="auto" w:fill="E6E6E6"/>
    </w:rPr>
  </w:style>
  <w:style w:type="paragraph" w:customStyle="1" w:styleId="Akapitzlist2">
    <w:name w:val="Akapit z listą2"/>
    <w:basedOn w:val="Normalny"/>
    <w:rsid w:val="00D1242F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paragraph" w:customStyle="1" w:styleId="Tekstpodstawowy21">
    <w:name w:val="Tekst podstawowy 21"/>
    <w:basedOn w:val="Normalny"/>
    <w:rsid w:val="00D1242F"/>
    <w:pPr>
      <w:suppressAutoHyphens/>
      <w:spacing w:after="0" w:line="240" w:lineRule="auto"/>
    </w:pPr>
    <w:rPr>
      <w:rFonts w:ascii="Tahoma" w:eastAsia="Times New Roman" w:hAnsi="Tahoma" w:cs="Times New Roman"/>
      <w:color w:val="FF0000"/>
      <w:kern w:val="1"/>
      <w:sz w:val="20"/>
      <w:szCs w:val="20"/>
    </w:rPr>
  </w:style>
  <w:style w:type="character" w:customStyle="1" w:styleId="Wzmianka2">
    <w:name w:val="Wzmianka2"/>
    <w:basedOn w:val="Domylnaczcionkaakapitu"/>
    <w:uiPriority w:val="99"/>
    <w:semiHidden/>
    <w:unhideWhenUsed/>
    <w:rsid w:val="001B7685"/>
    <w:rPr>
      <w:color w:val="2B579A"/>
      <w:shd w:val="clear" w:color="auto" w:fill="E6E6E6"/>
    </w:rPr>
  </w:style>
  <w:style w:type="paragraph" w:customStyle="1" w:styleId="Akapitzlist3">
    <w:name w:val="Akapit z listą3"/>
    <w:basedOn w:val="Normalny"/>
    <w:rsid w:val="001B7685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character" w:customStyle="1" w:styleId="Nagwek1Znak">
    <w:name w:val="Nagłówek 1 Znak"/>
    <w:basedOn w:val="Domylnaczcionkaakapitu"/>
    <w:link w:val="Nagwek1"/>
    <w:uiPriority w:val="9"/>
    <w:rsid w:val="00C527C3"/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33A8E"/>
    <w:rPr>
      <w:color w:val="808080"/>
      <w:shd w:val="clear" w:color="auto" w:fill="E6E6E6"/>
    </w:rPr>
  </w:style>
  <w:style w:type="paragraph" w:styleId="Lista">
    <w:name w:val="List"/>
    <w:basedOn w:val="Tekstpodstawowy"/>
    <w:rsid w:val="00781E8B"/>
    <w:pPr>
      <w:widowControl w:val="0"/>
    </w:pPr>
    <w:rPr>
      <w:rFonts w:cs="Tahoma"/>
      <w:lang w:val="x-none"/>
    </w:rPr>
  </w:style>
  <w:style w:type="character" w:styleId="Odwoaniedokomentarza">
    <w:name w:val="annotation reference"/>
    <w:uiPriority w:val="99"/>
    <w:semiHidden/>
    <w:unhideWhenUsed/>
    <w:rsid w:val="002469E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3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mina@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BAE0C-02C6-41D9-A803-5B7851943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wblazus</dc:creator>
  <cp:lastModifiedBy>Wojciech Błażusiak</cp:lastModifiedBy>
  <cp:revision>5</cp:revision>
  <cp:lastPrinted>2017-07-03T12:01:00Z</cp:lastPrinted>
  <dcterms:created xsi:type="dcterms:W3CDTF">2019-12-08T17:00:00Z</dcterms:created>
  <dcterms:modified xsi:type="dcterms:W3CDTF">2019-12-09T17:49:00Z</dcterms:modified>
</cp:coreProperties>
</file>